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697E0B7B" w:rsidR="007C6624" w:rsidRPr="004F4C12" w:rsidRDefault="004F4C12" w:rsidP="004F4C12">
      <w:pPr>
        <w:tabs>
          <w:tab w:val="left" w:pos="-7371"/>
          <w:tab w:val="left" w:pos="567"/>
        </w:tabs>
        <w:jc w:val="center"/>
        <w:rPr>
          <w:b/>
          <w:bCs/>
        </w:rPr>
      </w:pPr>
      <w:r w:rsidRPr="004F4C12">
        <w:rPr>
          <w:b/>
          <w:bCs/>
        </w:rPr>
        <w:t>LISA 2 – TEHNILINE KIRJELDUS</w:t>
      </w:r>
    </w:p>
    <w:p w14:paraId="353783D4" w14:textId="77777777" w:rsidR="004F4C12" w:rsidRDefault="004F4C12">
      <w:pPr>
        <w:tabs>
          <w:tab w:val="left" w:pos="-7371"/>
          <w:tab w:val="left" w:pos="567"/>
        </w:tabs>
        <w:jc w:val="both"/>
      </w:pPr>
    </w:p>
    <w:p w14:paraId="1C269898" w14:textId="77777777" w:rsidR="004F4C12" w:rsidRDefault="004F4C12">
      <w:pPr>
        <w:tabs>
          <w:tab w:val="left" w:pos="-7371"/>
          <w:tab w:val="left" w:pos="567"/>
        </w:tabs>
        <w:jc w:val="both"/>
      </w:pPr>
    </w:p>
    <w:p w14:paraId="4D33C039" w14:textId="67F17462" w:rsidR="007E11D1" w:rsidRPr="003201FE" w:rsidRDefault="00921A01" w:rsidP="001C7EB4">
      <w:pPr>
        <w:suppressAutoHyphens w:val="0"/>
        <w:autoSpaceDE w:val="0"/>
        <w:autoSpaceDN w:val="0"/>
        <w:adjustRightInd w:val="0"/>
        <w:jc w:val="both"/>
        <w:rPr>
          <w:rFonts w:eastAsia="Calibri"/>
          <w:bCs/>
          <w:lang w:eastAsia="en-US"/>
        </w:rPr>
      </w:pPr>
      <w:bookmarkStart w:id="0" w:name="_Hlk185580122"/>
      <w:r>
        <w:rPr>
          <w:rFonts w:eastAsia="Calibri"/>
          <w:bCs/>
          <w:lang w:eastAsia="en-US"/>
        </w:rPr>
        <w:t xml:space="preserve">Hanke esemeks on </w:t>
      </w:r>
      <w:r w:rsidR="009E4AEF" w:rsidRPr="009E4AEF">
        <w:rPr>
          <w:rFonts w:eastAsia="Calibri"/>
          <w:bCs/>
          <w:lang w:eastAsia="en-US"/>
        </w:rPr>
        <w:t>Paasvere-</w:t>
      </w:r>
      <w:proofErr w:type="spellStart"/>
      <w:r w:rsidR="009E4AEF" w:rsidRPr="009E4AEF">
        <w:rPr>
          <w:rFonts w:eastAsia="Calibri"/>
          <w:bCs/>
          <w:lang w:eastAsia="en-US"/>
        </w:rPr>
        <w:t>Adomäe</w:t>
      </w:r>
      <w:proofErr w:type="spellEnd"/>
      <w:r w:rsidR="009E4AEF" w:rsidRPr="009E4AEF">
        <w:rPr>
          <w:rFonts w:eastAsia="Calibri"/>
          <w:bCs/>
          <w:lang w:eastAsia="en-US"/>
        </w:rPr>
        <w:t xml:space="preserve"> metsatee </w:t>
      </w:r>
      <w:r w:rsidR="009E4AEF">
        <w:rPr>
          <w:rFonts w:eastAsia="Calibri"/>
          <w:bCs/>
          <w:lang w:eastAsia="en-US"/>
        </w:rPr>
        <w:t>(5,575 km)</w:t>
      </w:r>
      <w:bookmarkEnd w:id="0"/>
      <w:r w:rsidR="009E4AEF">
        <w:rPr>
          <w:rFonts w:eastAsia="Calibri"/>
          <w:bCs/>
          <w:lang w:eastAsia="en-US"/>
        </w:rPr>
        <w:t xml:space="preserve"> </w:t>
      </w:r>
      <w:r w:rsidR="009E4AEF" w:rsidRPr="009E4AEF">
        <w:rPr>
          <w:rFonts w:eastAsia="Calibri"/>
          <w:bCs/>
          <w:lang w:eastAsia="en-US"/>
        </w:rPr>
        <w:t>rekonstrueerimi</w:t>
      </w:r>
      <w:r>
        <w:rPr>
          <w:rFonts w:eastAsia="Calibri"/>
          <w:bCs/>
          <w:lang w:eastAsia="en-US"/>
        </w:rPr>
        <w:t>n</w:t>
      </w:r>
      <w:r w:rsidR="0021495B" w:rsidRPr="003201FE">
        <w:rPr>
          <w:rFonts w:eastAsia="Calibri"/>
          <w:bCs/>
          <w:lang w:eastAsia="en-US"/>
        </w:rPr>
        <w:t>e</w:t>
      </w:r>
      <w:r w:rsidR="008E33B5" w:rsidRPr="003201FE">
        <w:rPr>
          <w:rFonts w:eastAsia="Calibri"/>
          <w:bCs/>
          <w:lang w:eastAsia="en-US"/>
        </w:rPr>
        <w:t>, mis asu</w:t>
      </w:r>
      <w:r w:rsidR="009E4AEF">
        <w:rPr>
          <w:rFonts w:eastAsia="Calibri"/>
          <w:bCs/>
          <w:lang w:eastAsia="en-US"/>
        </w:rPr>
        <w:t>b</w:t>
      </w:r>
      <w:r w:rsidR="008E33B5" w:rsidRPr="003201FE">
        <w:rPr>
          <w:rFonts w:eastAsia="Calibri"/>
          <w:bCs/>
          <w:lang w:eastAsia="en-US"/>
        </w:rPr>
        <w:t xml:space="preserve"> </w:t>
      </w:r>
      <w:r w:rsidR="00274B6E">
        <w:rPr>
          <w:rFonts w:eastAsia="Calibri"/>
          <w:bCs/>
          <w:lang w:eastAsia="en-US"/>
        </w:rPr>
        <w:t>Paasvere</w:t>
      </w:r>
      <w:r w:rsidR="0026176C" w:rsidRPr="003201FE">
        <w:rPr>
          <w:rFonts w:eastAsia="Calibri"/>
          <w:bCs/>
          <w:lang w:eastAsia="en-US"/>
        </w:rPr>
        <w:t xml:space="preserve"> </w:t>
      </w:r>
      <w:r w:rsidR="00FB4D0F" w:rsidRPr="003201FE">
        <w:rPr>
          <w:rFonts w:eastAsia="Calibri"/>
          <w:bCs/>
          <w:lang w:eastAsia="en-US"/>
        </w:rPr>
        <w:t xml:space="preserve">külas </w:t>
      </w:r>
      <w:r w:rsidR="00274B6E">
        <w:rPr>
          <w:rFonts w:eastAsia="Calibri"/>
          <w:bCs/>
          <w:lang w:eastAsia="en-US"/>
        </w:rPr>
        <w:t>Vinni</w:t>
      </w:r>
      <w:r w:rsidR="00FB4D0F" w:rsidRPr="003201FE">
        <w:rPr>
          <w:rFonts w:eastAsia="Calibri"/>
          <w:bCs/>
          <w:lang w:eastAsia="en-US"/>
        </w:rPr>
        <w:t xml:space="preserve"> vallas, </w:t>
      </w:r>
      <w:r w:rsidR="00274B6E">
        <w:rPr>
          <w:rFonts w:eastAsia="Calibri"/>
          <w:bCs/>
          <w:lang w:eastAsia="en-US"/>
        </w:rPr>
        <w:t>Lääne-</w:t>
      </w:r>
      <w:r w:rsidR="00B3080A" w:rsidRPr="003201FE">
        <w:rPr>
          <w:rFonts w:eastAsia="Calibri"/>
          <w:bCs/>
          <w:lang w:eastAsia="en-US"/>
        </w:rPr>
        <w:t>V</w:t>
      </w:r>
      <w:r w:rsidR="00274B6E">
        <w:rPr>
          <w:rFonts w:eastAsia="Calibri"/>
          <w:bCs/>
          <w:lang w:eastAsia="en-US"/>
        </w:rPr>
        <w:t>i</w:t>
      </w:r>
      <w:r w:rsidR="00551C84" w:rsidRPr="003201FE">
        <w:rPr>
          <w:rFonts w:eastAsia="Calibri"/>
          <w:bCs/>
          <w:lang w:eastAsia="en-US"/>
        </w:rPr>
        <w:t>ru</w:t>
      </w:r>
      <w:r w:rsidR="00FB4D0F" w:rsidRPr="003201FE">
        <w:rPr>
          <w:rFonts w:eastAsia="Calibri"/>
          <w:bCs/>
          <w:lang w:eastAsia="en-US"/>
        </w:rPr>
        <w:t xml:space="preserve"> maakonnas</w:t>
      </w:r>
      <w:r w:rsidR="00C05FA5" w:rsidRPr="003201FE">
        <w:rPr>
          <w:rFonts w:eastAsia="Calibri"/>
          <w:bCs/>
          <w:lang w:eastAsia="en-US"/>
        </w:rPr>
        <w:t>.</w:t>
      </w:r>
    </w:p>
    <w:p w14:paraId="31E52701" w14:textId="172AD5D6" w:rsidR="005A12C0" w:rsidRPr="00F8087A" w:rsidRDefault="0051785D" w:rsidP="00F92AA3">
      <w:pPr>
        <w:suppressAutoHyphens w:val="0"/>
        <w:autoSpaceDE w:val="0"/>
        <w:autoSpaceDN w:val="0"/>
        <w:adjustRightInd w:val="0"/>
        <w:jc w:val="both"/>
        <w:rPr>
          <w:lang w:eastAsia="et-EE"/>
        </w:rPr>
      </w:pPr>
      <w:r w:rsidRPr="003201FE">
        <w:rPr>
          <w:lang w:eastAsia="et-EE"/>
        </w:rPr>
        <w:t xml:space="preserve">Ehitaja teostab </w:t>
      </w:r>
      <w:r w:rsidR="00274B6E">
        <w:rPr>
          <w:lang w:eastAsia="et-EE"/>
        </w:rPr>
        <w:t xml:space="preserve">enne ehituse algust teeäärse võsa </w:t>
      </w:r>
      <w:r w:rsidR="00AE067A">
        <w:rPr>
          <w:lang w:eastAsia="et-EE"/>
        </w:rPr>
        <w:t>freesimise 7+7 (mõlemad servad) meetri ulatuses</w:t>
      </w:r>
      <w:r w:rsidR="00866B49">
        <w:rPr>
          <w:lang w:eastAsia="et-EE"/>
        </w:rPr>
        <w:t xml:space="preserve"> ning</w:t>
      </w:r>
      <w:r w:rsidR="00AE067A">
        <w:rPr>
          <w:lang w:eastAsia="et-EE"/>
        </w:rPr>
        <w:t xml:space="preserve"> </w:t>
      </w:r>
      <w:r w:rsidRPr="003201FE">
        <w:rPr>
          <w:lang w:eastAsia="et-EE"/>
        </w:rPr>
        <w:t xml:space="preserve">vajalike ja segavate puude </w:t>
      </w:r>
      <w:r w:rsidR="001B4A62" w:rsidRPr="003201FE">
        <w:rPr>
          <w:lang w:eastAsia="et-EE"/>
        </w:rPr>
        <w:t xml:space="preserve">raie ja </w:t>
      </w:r>
      <w:proofErr w:type="spellStart"/>
      <w:r w:rsidR="001B4A62" w:rsidRPr="003201FE">
        <w:rPr>
          <w:lang w:eastAsia="et-EE"/>
        </w:rPr>
        <w:t>kokkuveo</w:t>
      </w:r>
      <w:proofErr w:type="spellEnd"/>
      <w:r w:rsidR="001B4A62" w:rsidRPr="003201FE">
        <w:rPr>
          <w:lang w:eastAsia="et-EE"/>
        </w:rPr>
        <w:t xml:space="preserve">. </w:t>
      </w:r>
      <w:r w:rsidR="001049B5" w:rsidRPr="003201FE">
        <w:rPr>
          <w:lang w:eastAsia="et-EE"/>
        </w:rPr>
        <w:t xml:space="preserve">Raie käigus tuleb teha raiutavatest puudest etteantud sortimenti, see kokku vedada ja ladustada </w:t>
      </w:r>
      <w:r w:rsidR="001049B5" w:rsidRPr="00F8087A">
        <w:rPr>
          <w:lang w:eastAsia="et-EE"/>
        </w:rPr>
        <w:t xml:space="preserve">etteantud kohta. </w:t>
      </w:r>
    </w:p>
    <w:p w14:paraId="14025A19" w14:textId="243054C2" w:rsidR="00BB55D0" w:rsidRPr="00F8087A" w:rsidRDefault="0089129C" w:rsidP="006350EB">
      <w:pPr>
        <w:suppressAutoHyphens w:val="0"/>
        <w:autoSpaceDE w:val="0"/>
        <w:autoSpaceDN w:val="0"/>
        <w:adjustRightInd w:val="0"/>
        <w:jc w:val="both"/>
      </w:pPr>
      <w:r w:rsidRPr="00F8087A">
        <w:rPr>
          <w:bCs/>
        </w:rPr>
        <w:t xml:space="preserve">Edasi tuleb teostada </w:t>
      </w:r>
      <w:r w:rsidR="009166AD" w:rsidRPr="00F8087A">
        <w:rPr>
          <w:bCs/>
        </w:rPr>
        <w:t>kändude juurimine</w:t>
      </w:r>
      <w:r w:rsidR="006E1F4C" w:rsidRPr="00F8087A">
        <w:rPr>
          <w:bCs/>
        </w:rPr>
        <w:t xml:space="preserve"> (</w:t>
      </w:r>
      <w:r w:rsidR="000536ED">
        <w:rPr>
          <w:bCs/>
        </w:rPr>
        <w:t>2,33</w:t>
      </w:r>
      <w:r w:rsidR="0010724D" w:rsidRPr="00F8087A">
        <w:rPr>
          <w:bCs/>
        </w:rPr>
        <w:t xml:space="preserve"> ha</w:t>
      </w:r>
      <w:r w:rsidR="006E1F4C" w:rsidRPr="00F8087A">
        <w:rPr>
          <w:bCs/>
        </w:rPr>
        <w:t>)</w:t>
      </w:r>
      <w:r w:rsidR="00040158" w:rsidRPr="00F8087A">
        <w:rPr>
          <w:bCs/>
        </w:rPr>
        <w:t xml:space="preserve">. </w:t>
      </w:r>
      <w:r w:rsidR="00BB55D0" w:rsidRPr="00F8087A">
        <w:rPr>
          <w:bCs/>
        </w:rPr>
        <w:t xml:space="preserve">Kännud juuritakse </w:t>
      </w:r>
      <w:r w:rsidR="006E235F" w:rsidRPr="00F8087A">
        <w:rPr>
          <w:bCs/>
        </w:rPr>
        <w:t xml:space="preserve">teede puhul </w:t>
      </w:r>
      <w:r w:rsidR="00BB55D0" w:rsidRPr="00F8087A">
        <w:rPr>
          <w:bCs/>
        </w:rPr>
        <w:t>kogu teetrassi laiuse ulatuses</w:t>
      </w:r>
      <w:r w:rsidR="00A14104" w:rsidRPr="00F8087A">
        <w:rPr>
          <w:bCs/>
        </w:rPr>
        <w:t xml:space="preserve"> ja </w:t>
      </w:r>
      <w:r w:rsidR="00953368" w:rsidRPr="00F8087A">
        <w:rPr>
          <w:bCs/>
        </w:rPr>
        <w:t>koondatakse hunnikutesse</w:t>
      </w:r>
      <w:r w:rsidR="00230147" w:rsidRPr="00F8087A">
        <w:rPr>
          <w:bCs/>
        </w:rPr>
        <w:t xml:space="preserve">. </w:t>
      </w:r>
      <w:r w:rsidR="00020020" w:rsidRPr="00F8087A">
        <w:rPr>
          <w:bCs/>
        </w:rPr>
        <w:t>Võsaga kaetud aladel töödeldakse kraavi nõlva võimalusel freesimise teel või eemaldatakse võsa juurestik sette eemaldamise käigus.</w:t>
      </w:r>
      <w:r w:rsidR="006266B3" w:rsidRPr="00F8087A">
        <w:rPr>
          <w:bCs/>
        </w:rPr>
        <w:t xml:space="preserve"> </w:t>
      </w:r>
      <w:r w:rsidR="00D34133" w:rsidRPr="00F8087A">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8087A">
        <w:rPr>
          <w:bCs/>
        </w:rPr>
        <w:t>Juuritud känn</w:t>
      </w:r>
      <w:r w:rsidR="00330E2F" w:rsidRPr="00F8087A">
        <w:rPr>
          <w:bCs/>
        </w:rPr>
        <w:t>ud ja väljatulnud kivid</w:t>
      </w:r>
      <w:r w:rsidR="00BC2995" w:rsidRPr="00F8087A">
        <w:rPr>
          <w:bCs/>
        </w:rPr>
        <w:t xml:space="preserve"> </w:t>
      </w:r>
      <w:r w:rsidR="00330E2F" w:rsidRPr="00F8087A">
        <w:rPr>
          <w:bCs/>
        </w:rPr>
        <w:t>tuleb paigutada trassi äärde nii, et ei tekiks katkematut valli, vahe tuleb jätta iga 25m tagant.</w:t>
      </w:r>
      <w:r w:rsidR="00CA6293" w:rsidRPr="00F8087A">
        <w:rPr>
          <w:bCs/>
        </w:rPr>
        <w:t xml:space="preserve"> </w:t>
      </w:r>
      <w:r w:rsidR="00EA5E7E" w:rsidRPr="00F8087A">
        <w:rPr>
          <w:bCs/>
        </w:rPr>
        <w:t>Kraavide kaeve pinnast ja se</w:t>
      </w:r>
      <w:r w:rsidR="00CA6293" w:rsidRPr="00F8087A">
        <w:rPr>
          <w:bCs/>
        </w:rPr>
        <w:t xml:space="preserve">tte võib paigutada ka olemasoleva mulde taha, kuid see peab jääma sellest madalamale. </w:t>
      </w:r>
      <w:r w:rsidR="009166AD" w:rsidRPr="00F8087A">
        <w:rPr>
          <w:bCs/>
        </w:rPr>
        <w:t>Kraavi teepoolsed perved peavad olema töödeldud tasemel, mis võimaldab mehhaniseeritud hooldust.</w:t>
      </w:r>
      <w:r w:rsidR="000B70FA" w:rsidRPr="00F8087A">
        <w:t xml:space="preserve"> </w:t>
      </w:r>
    </w:p>
    <w:p w14:paraId="6F9F50C2" w14:textId="31AA8CE0" w:rsidR="00F8087A" w:rsidRPr="00923A8B" w:rsidRDefault="007957E1" w:rsidP="00711A68">
      <w:pPr>
        <w:suppressAutoHyphens w:val="0"/>
        <w:autoSpaceDE w:val="0"/>
        <w:autoSpaceDN w:val="0"/>
        <w:adjustRightInd w:val="0"/>
        <w:jc w:val="both"/>
      </w:pPr>
      <w:bookmarkStart w:id="1" w:name="_Hlk185580831"/>
      <w:r w:rsidRPr="007957E1">
        <w:rPr>
          <w:b/>
          <w:bCs/>
        </w:rPr>
        <w:t>Paasvere-</w:t>
      </w:r>
      <w:proofErr w:type="spellStart"/>
      <w:r w:rsidRPr="007957E1">
        <w:rPr>
          <w:b/>
          <w:bCs/>
        </w:rPr>
        <w:t>Adomäe</w:t>
      </w:r>
      <w:proofErr w:type="spellEnd"/>
      <w:r w:rsidRPr="007957E1">
        <w:rPr>
          <w:b/>
          <w:bCs/>
        </w:rPr>
        <w:t xml:space="preserve"> </w:t>
      </w:r>
      <w:r w:rsidRPr="00923A8B">
        <w:rPr>
          <w:b/>
          <w:bCs/>
        </w:rPr>
        <w:t>metsatee</w:t>
      </w:r>
      <w:bookmarkEnd w:id="1"/>
      <w:r w:rsidRPr="00923A8B">
        <w:rPr>
          <w:b/>
          <w:bCs/>
        </w:rPr>
        <w:t xml:space="preserve"> </w:t>
      </w:r>
      <w:r w:rsidRPr="00923A8B">
        <w:t>(5,575 km)</w:t>
      </w:r>
      <w:r w:rsidR="002C2743" w:rsidRPr="00923A8B">
        <w:t xml:space="preserve"> saab </w:t>
      </w:r>
      <w:r w:rsidR="00BE6A83" w:rsidRPr="00923A8B">
        <w:t xml:space="preserve">alguse kvartali PV184 välispiirilt ja lõpeb </w:t>
      </w:r>
      <w:proofErr w:type="spellStart"/>
      <w:r w:rsidR="00BE6A83" w:rsidRPr="00923A8B">
        <w:t>Tölga</w:t>
      </w:r>
      <w:proofErr w:type="spellEnd"/>
      <w:r w:rsidR="00BE6A83" w:rsidRPr="00923A8B">
        <w:t>–Punasoo tee ristmikul</w:t>
      </w:r>
      <w:r w:rsidR="00CE20C2" w:rsidRPr="00923A8B">
        <w:t>.</w:t>
      </w:r>
      <w:r w:rsidR="002C2743" w:rsidRPr="00923A8B">
        <w:t xml:space="preserve"> </w:t>
      </w:r>
      <w:r w:rsidR="002A535F">
        <w:t xml:space="preserve">Tee </w:t>
      </w:r>
      <w:r w:rsidR="00D625B9" w:rsidRPr="00D625B9">
        <w:t xml:space="preserve">on </w:t>
      </w:r>
      <w:r w:rsidR="002A535F" w:rsidRPr="00D625B9">
        <w:t xml:space="preserve">peamiselt kruuskattega </w:t>
      </w:r>
      <w:r w:rsidR="00D625B9" w:rsidRPr="00D625B9">
        <w:t xml:space="preserve">olemasolev metsatee. </w:t>
      </w:r>
    </w:p>
    <w:p w14:paraId="3CD99DBE" w14:textId="64516B5C" w:rsidR="00A04E4D" w:rsidRDefault="00605EB4" w:rsidP="00605EB4">
      <w:pPr>
        <w:suppressAutoHyphens w:val="0"/>
        <w:autoSpaceDE w:val="0"/>
        <w:autoSpaceDN w:val="0"/>
        <w:adjustRightInd w:val="0"/>
        <w:jc w:val="both"/>
      </w:pPr>
      <w:r>
        <w:t xml:space="preserve">Peaaegu kogu tee pikkuses mõlemal pool teed jooksevad teekraavid, mis on heas seisukorras, </w:t>
      </w:r>
      <w:r w:rsidR="0047442C">
        <w:t>k</w:t>
      </w:r>
      <w:r>
        <w:t>raavid puhast</w:t>
      </w:r>
      <w:r w:rsidR="0047442C">
        <w:t xml:space="preserve">atakse </w:t>
      </w:r>
      <w:r>
        <w:t>võsa</w:t>
      </w:r>
      <w:r w:rsidR="0047442C">
        <w:t>st</w:t>
      </w:r>
      <w:r w:rsidR="00F46FC8">
        <w:t xml:space="preserve"> ja settetest hoolduse mahus</w:t>
      </w:r>
      <w:r>
        <w:t xml:space="preserve">. Tee juurde ehitatakse kaks uut M3 </w:t>
      </w:r>
      <w:proofErr w:type="spellStart"/>
      <w:r>
        <w:t>mahasõitu</w:t>
      </w:r>
      <w:proofErr w:type="spellEnd"/>
      <w:r>
        <w:t>, mille</w:t>
      </w:r>
      <w:r w:rsidR="00F46FC8">
        <w:t xml:space="preserve"> </w:t>
      </w:r>
      <w:r>
        <w:t xml:space="preserve">alla ehitatakse uued D500 truubid. </w:t>
      </w:r>
      <w:r w:rsidR="00F46FC8">
        <w:t>Teel</w:t>
      </w:r>
      <w:r>
        <w:t xml:space="preserve"> rekonstrueeritakse 2 olemasolevat betoontruupi, mis</w:t>
      </w:r>
      <w:r w:rsidR="00F46FC8">
        <w:t xml:space="preserve"> </w:t>
      </w:r>
      <w:r>
        <w:t>vahetatakse plasttruubiks.</w:t>
      </w:r>
    </w:p>
    <w:p w14:paraId="120D488A" w14:textId="4240CA6D" w:rsidR="00442621" w:rsidRPr="00AD49BC" w:rsidRDefault="00442621" w:rsidP="00442621">
      <w:pPr>
        <w:suppressAutoHyphens w:val="0"/>
        <w:autoSpaceDE w:val="0"/>
        <w:autoSpaceDN w:val="0"/>
        <w:adjustRightInd w:val="0"/>
        <w:jc w:val="both"/>
      </w:pPr>
      <w:r w:rsidRPr="005123F8">
        <w:rPr>
          <w:bCs/>
          <w:lang w:eastAsia="et-EE"/>
        </w:rPr>
        <w:t xml:space="preserve">Plasttruubid rajatakse läbimõõduga </w:t>
      </w:r>
      <w:r w:rsidR="002A79C5">
        <w:rPr>
          <w:bCs/>
          <w:lang w:eastAsia="et-EE"/>
        </w:rPr>
        <w:t>5</w:t>
      </w:r>
      <w:r w:rsidRPr="005123F8">
        <w:rPr>
          <w:bCs/>
          <w:lang w:eastAsia="et-EE"/>
        </w:rPr>
        <w:t xml:space="preserve">0 cm </w:t>
      </w:r>
      <w:r w:rsidR="002A79C5">
        <w:rPr>
          <w:bCs/>
          <w:lang w:eastAsia="et-EE"/>
        </w:rPr>
        <w:t>ja</w:t>
      </w:r>
      <w:r w:rsidRPr="005123F8">
        <w:rPr>
          <w:bCs/>
          <w:lang w:eastAsia="et-EE"/>
        </w:rPr>
        <w:t xml:space="preserve"> </w:t>
      </w:r>
      <w:r w:rsidR="002A79C5">
        <w:rPr>
          <w:bCs/>
          <w:lang w:eastAsia="et-EE"/>
        </w:rPr>
        <w:t>6</w:t>
      </w:r>
      <w:r w:rsidRPr="005123F8">
        <w:rPr>
          <w:bCs/>
          <w:lang w:eastAsia="et-EE"/>
        </w:rPr>
        <w:t xml:space="preserve">0 cm. </w:t>
      </w:r>
      <w:r w:rsidRPr="005123F8">
        <w:rPr>
          <w:bCs/>
        </w:rPr>
        <w:t xml:space="preserve">Plasttruubitorud peavad vastama ringjäikusele SN8, ISO 9969 ja olema seest </w:t>
      </w:r>
      <w:proofErr w:type="spellStart"/>
      <w:r w:rsidRPr="005123F8">
        <w:rPr>
          <w:bCs/>
        </w:rPr>
        <w:t>siledaseinalised</w:t>
      </w:r>
      <w:proofErr w:type="spellEnd"/>
      <w:r w:rsidRPr="005123F8">
        <w:rPr>
          <w:bCs/>
        </w:rPr>
        <w:t>. Uute truupide vähim piki kalle peab olema 1%. Truupide nõutav eluiga peab olema 50a. Truubitorude maksimaalne paigaldusjärgne lubatud deformatsioon on 6%.</w:t>
      </w:r>
      <w:r w:rsidRPr="005123F8">
        <w:t xml:space="preserve"> </w:t>
      </w:r>
      <w:r w:rsidRPr="005123F8">
        <w:rPr>
          <w:bCs/>
        </w:rPr>
        <w:t>Truupide paigaldamisel lähtuda maaparandusrajatiste tüüpjoonistest (2013).</w:t>
      </w:r>
      <w:r w:rsidRPr="005123F8">
        <w:t xml:space="preserve"> Truubitorud tuleb paigaldada vähemalt 15 cm liivalusele. </w:t>
      </w:r>
      <w:proofErr w:type="spellStart"/>
      <w:r w:rsidRPr="005123F8">
        <w:t>Kinniaetav</w:t>
      </w:r>
      <w:proofErr w:type="spellEnd"/>
      <w:r w:rsidRPr="005123F8">
        <w:t xml:space="preserve"> kaevik tuleb toru ümber korralikult 15-30 cm kihtidena tihendada. Truupide ehitamisel minimaalne mineraalse pinnase täitekihi paksus truubitoru peal olema Ø 50 cm plasttruubil vähemalt 0,5 m</w:t>
      </w:r>
      <w:r w:rsidR="002A79C5">
        <w:t xml:space="preserve"> ja</w:t>
      </w:r>
      <w:r w:rsidRPr="005123F8">
        <w:t xml:space="preserve"> Ø 60 cm plasttruubil 0,55 m</w:t>
      </w:r>
      <w:r w:rsidRPr="00AD49BC">
        <w:t>.</w:t>
      </w:r>
    </w:p>
    <w:p w14:paraId="22A49F6A" w14:textId="5AE8B964" w:rsidR="00442621" w:rsidRPr="00AD49BC" w:rsidRDefault="00442621" w:rsidP="00442621">
      <w:pPr>
        <w:suppressAutoHyphens w:val="0"/>
        <w:autoSpaceDE w:val="0"/>
        <w:autoSpaceDN w:val="0"/>
        <w:adjustRightInd w:val="0"/>
        <w:jc w:val="both"/>
      </w:pPr>
      <w:bookmarkStart w:id="2" w:name="_Hlk120101388"/>
      <w:r w:rsidRPr="00AD49BC">
        <w:rPr>
          <w:bCs/>
        </w:rPr>
        <w:t xml:space="preserve">Kõikidele 50sm truupidele on ette nähtud ehitada otsakutele kindlustised </w:t>
      </w:r>
      <w:bookmarkEnd w:id="2"/>
      <w:r w:rsidRPr="00AD49BC">
        <w:rPr>
          <w:bCs/>
        </w:rPr>
        <w:t xml:space="preserve">mattotsakutena tüüpotsakutega: MAO. Truupide mattotsakud, tüüp MAO, tuleb ehitada vastavalt kogumikule „Maaparandusrajatiste tüüpjoonised“ (Tallinn 2013) joonis 3.1-1 kuni 3.1-2. Otsakute rajamiseks truupidele tuleb kasutada nõlvust 1:1,5. Kõikidele 60sm truupidele on ette nähtud ehitada otsakutele kindlustised kiviotsak KOK. Otsakute rajamiseks truupidele tuleb kasutada nõlvust 1:1,5 ning järgida vastavaid tüüpjooniseid väljaandest „Maaparandusrajatiste tüüpjoonised“ (Tallinn 2019). </w:t>
      </w:r>
      <w:r w:rsidRPr="00AD49BC">
        <w:t xml:space="preserve">KOK tüüpi otsakute ehitamisel tuleb kivikindlustuse alune kraavi nõlv süvistada, et peale kindlustuse ehitamist kindlustus ja nõlv oleksid ühes tasapinnas. KOK otsakute rajamisel ei kasutata geotekstiili kivide all. </w:t>
      </w:r>
      <w:bookmarkStart w:id="3" w:name="_Hlk113011941"/>
      <w:r w:rsidRPr="00AD49BC">
        <w:t xml:space="preserve">Otsakute ja nõlvade kindlustamisel võib kasutada </w:t>
      </w:r>
      <w:proofErr w:type="spellStart"/>
      <w:r w:rsidRPr="00AD49BC">
        <w:t>hüdrokülvi</w:t>
      </w:r>
      <w:proofErr w:type="spellEnd"/>
      <w:r w:rsidRPr="00AD49BC">
        <w:t>, kuid see peab olema teostatud 50 päeva enne ehituse lõpptähtaega ja ehituse üle andes peab otsakul/kindlustusel kasvama ühtlane elujõuline haljastus.</w:t>
      </w:r>
      <w:bookmarkEnd w:id="3"/>
    </w:p>
    <w:p w14:paraId="208471B6" w14:textId="77777777" w:rsidR="00442621" w:rsidRPr="00CD6F2F" w:rsidRDefault="00442621" w:rsidP="00442621">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w:t>
      </w:r>
      <w:r w:rsidRPr="00B97084">
        <w:rPr>
          <w:b/>
          <w:bCs/>
          <w:highlight w:val="yellow"/>
        </w:rPr>
        <w:lastRenderedPageBreak/>
        <w:t xml:space="preserve">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Pr="00CD6F2F">
        <w:t xml:space="preserve">  </w:t>
      </w:r>
    </w:p>
    <w:p w14:paraId="140B228B" w14:textId="77777777" w:rsidR="00442621" w:rsidRPr="00AD49BC" w:rsidRDefault="00442621" w:rsidP="00442621">
      <w:pPr>
        <w:suppressAutoHyphens w:val="0"/>
        <w:autoSpaceDE w:val="0"/>
        <w:autoSpaceDN w:val="0"/>
        <w:adjustRightInd w:val="0"/>
        <w:jc w:val="both"/>
      </w:pPr>
      <w:r w:rsidRPr="00AD49BC">
        <w:t>Välja kaevatud vanad r/b truubitorud tuleb rekonstrueeritavalt alalt ära vedada ja utiliseerida.</w:t>
      </w:r>
    </w:p>
    <w:p w14:paraId="03CE5451" w14:textId="7BAFFB72" w:rsidR="000F16CC" w:rsidRPr="003B0C83" w:rsidRDefault="008A4EB4" w:rsidP="000F16CC">
      <w:pPr>
        <w:suppressAutoHyphens w:val="0"/>
        <w:autoSpaceDE w:val="0"/>
        <w:autoSpaceDN w:val="0"/>
        <w:adjustRightInd w:val="0"/>
        <w:jc w:val="both"/>
      </w:pPr>
      <w:r w:rsidRPr="008A4EB4">
        <w:t xml:space="preserve">Paasvere – </w:t>
      </w:r>
      <w:proofErr w:type="spellStart"/>
      <w:r w:rsidRPr="008A4EB4">
        <w:t>Adomäe</w:t>
      </w:r>
      <w:proofErr w:type="spellEnd"/>
      <w:r w:rsidRPr="008A4EB4">
        <w:t xml:space="preserve"> tee on ette nähtud rekonstrueeri</w:t>
      </w:r>
      <w:r>
        <w:t xml:space="preserve">da </w:t>
      </w:r>
      <w:r w:rsidRPr="008A4EB4">
        <w:t>katte laius</w:t>
      </w:r>
      <w:r>
        <w:t>ega</w:t>
      </w:r>
      <w:r w:rsidRPr="008A4EB4">
        <w:t xml:space="preserve"> 4,5m</w:t>
      </w:r>
      <w:r>
        <w:t xml:space="preserve">. </w:t>
      </w:r>
      <w:r w:rsidR="00BD54FA" w:rsidRPr="00BD54FA">
        <w:t>Tee algus ja lõpp viiakse kõrguslikult sujuvalt kokku olemasoleva kruuskattega tasapinnaga.</w:t>
      </w:r>
      <w:r w:rsidR="00BD54FA">
        <w:t xml:space="preserve"> </w:t>
      </w:r>
      <w:r w:rsidR="000F16CC" w:rsidRPr="003B0C83">
        <w:t xml:space="preserve">Rekonstrueeritava </w:t>
      </w:r>
      <w:r w:rsidR="00F4778C" w:rsidRPr="003B0C83">
        <w:t>Paasvere-</w:t>
      </w:r>
      <w:proofErr w:type="spellStart"/>
      <w:r w:rsidR="00F4778C" w:rsidRPr="003B0C83">
        <w:t>Adomäe</w:t>
      </w:r>
      <w:proofErr w:type="spellEnd"/>
      <w:r w:rsidR="00F4778C" w:rsidRPr="003B0C83">
        <w:t xml:space="preserve"> metsatee</w:t>
      </w:r>
      <w:r w:rsidR="000F16CC" w:rsidRPr="003B0C83">
        <w:t xml:space="preserve"> teekatendi konstruktsioon on:</w:t>
      </w:r>
    </w:p>
    <w:p w14:paraId="1D8560E6" w14:textId="03774006" w:rsidR="000F16CC" w:rsidRPr="003B0C83" w:rsidRDefault="000F16CC" w:rsidP="000F16CC">
      <w:pPr>
        <w:pStyle w:val="Loendilik"/>
        <w:numPr>
          <w:ilvl w:val="0"/>
          <w:numId w:val="8"/>
        </w:numPr>
        <w:suppressAutoHyphens w:val="0"/>
        <w:autoSpaceDE w:val="0"/>
        <w:autoSpaceDN w:val="0"/>
        <w:adjustRightInd w:val="0"/>
        <w:ind w:left="426" w:firstLine="0"/>
        <w:jc w:val="both"/>
      </w:pPr>
      <w:r w:rsidRPr="003B0C83">
        <w:t>Kulumiskiht h=10 cm, purustatud kruus Pos 6</w:t>
      </w:r>
      <w:r w:rsidR="003B0C83" w:rsidRPr="003B0C83">
        <w:t xml:space="preserve"> või killustik Fr. 16/32mm</w:t>
      </w:r>
    </w:p>
    <w:p w14:paraId="20E3173F" w14:textId="1173FE13" w:rsidR="000F16CC" w:rsidRPr="003B0C83" w:rsidRDefault="000F16CC" w:rsidP="000F16CC">
      <w:pPr>
        <w:pStyle w:val="Loendilik"/>
        <w:numPr>
          <w:ilvl w:val="0"/>
          <w:numId w:val="8"/>
        </w:numPr>
        <w:suppressAutoHyphens w:val="0"/>
        <w:autoSpaceDE w:val="0"/>
        <w:autoSpaceDN w:val="0"/>
        <w:adjustRightInd w:val="0"/>
        <w:ind w:left="426" w:firstLine="0"/>
        <w:jc w:val="both"/>
      </w:pPr>
      <w:r w:rsidRPr="003B0C83">
        <w:t>Kandev kiht h=20 cm, purustatud kruus Pos 4</w:t>
      </w:r>
      <w:r w:rsidR="00F4778C" w:rsidRPr="003B0C83">
        <w:t xml:space="preserve"> või Aheraine (</w:t>
      </w:r>
      <w:proofErr w:type="spellStart"/>
      <w:r w:rsidR="00F4778C" w:rsidRPr="003B0C83">
        <w:t>fr</w:t>
      </w:r>
      <w:proofErr w:type="spellEnd"/>
      <w:r w:rsidR="00F4778C" w:rsidRPr="003B0C83">
        <w:t>. 10/90(125)mm)</w:t>
      </w:r>
    </w:p>
    <w:p w14:paraId="42FF8E80" w14:textId="77777777" w:rsidR="000F16CC" w:rsidRPr="003B0C83" w:rsidRDefault="000F16CC" w:rsidP="000F16CC">
      <w:pPr>
        <w:pStyle w:val="Loendilik"/>
        <w:numPr>
          <w:ilvl w:val="0"/>
          <w:numId w:val="8"/>
        </w:numPr>
        <w:suppressAutoHyphens w:val="0"/>
        <w:autoSpaceDE w:val="0"/>
        <w:autoSpaceDN w:val="0"/>
        <w:adjustRightInd w:val="0"/>
        <w:ind w:left="426" w:firstLine="0"/>
        <w:jc w:val="both"/>
      </w:pPr>
      <w:r w:rsidRPr="003B0C83">
        <w:t xml:space="preserve">Geotekstiil </w:t>
      </w:r>
      <w:bookmarkStart w:id="4" w:name="_Hlk185500394"/>
      <w:r w:rsidRPr="003B0C83">
        <w:t xml:space="preserve">(Deklareeritud tõmbetugevus MD/CMD ≥20 </w:t>
      </w:r>
      <w:proofErr w:type="spellStart"/>
      <w:r w:rsidRPr="003B0C83">
        <w:t>kN</w:t>
      </w:r>
      <w:proofErr w:type="spellEnd"/>
      <w:r w:rsidRPr="003B0C83">
        <w:t>/m, 5,0 m lai, mittekootud)</w:t>
      </w:r>
      <w:bookmarkEnd w:id="4"/>
    </w:p>
    <w:p w14:paraId="610A8A55" w14:textId="77777777" w:rsidR="000F16CC" w:rsidRPr="003B0C83" w:rsidRDefault="000F16CC" w:rsidP="000F16CC">
      <w:pPr>
        <w:pStyle w:val="Loendilik"/>
        <w:numPr>
          <w:ilvl w:val="0"/>
          <w:numId w:val="8"/>
        </w:numPr>
        <w:suppressAutoHyphens w:val="0"/>
        <w:autoSpaceDE w:val="0"/>
        <w:autoSpaceDN w:val="0"/>
        <w:adjustRightInd w:val="0"/>
        <w:ind w:left="426" w:firstLine="0"/>
        <w:jc w:val="both"/>
      </w:pPr>
      <w:r w:rsidRPr="003B0C83">
        <w:t>Ehitatav muldkeha (kohapealne pinnas).</w:t>
      </w:r>
    </w:p>
    <w:p w14:paraId="26D3B370" w14:textId="4AD71289" w:rsidR="003848FC" w:rsidRPr="00151A39" w:rsidRDefault="00151A39" w:rsidP="006E6087">
      <w:pPr>
        <w:suppressAutoHyphens w:val="0"/>
        <w:autoSpaceDE w:val="0"/>
        <w:autoSpaceDN w:val="0"/>
        <w:adjustRightInd w:val="0"/>
        <w:jc w:val="both"/>
      </w:pPr>
      <w:r w:rsidRPr="00151A39">
        <w:t xml:space="preserve">Teele rajatakse </w:t>
      </w:r>
      <w:proofErr w:type="spellStart"/>
      <w:r w:rsidR="00D11BFC" w:rsidRPr="00D11BFC">
        <w:t>mahasõidukohad</w:t>
      </w:r>
      <w:proofErr w:type="spellEnd"/>
      <w:r w:rsidR="00D11BFC" w:rsidRPr="00D11BFC">
        <w:t xml:space="preserve"> M3 </w:t>
      </w:r>
      <w:r w:rsidR="00841B9F" w:rsidRPr="00841B9F">
        <w:t xml:space="preserve">t (L=10m, R=10 m) </w:t>
      </w:r>
      <w:r w:rsidR="00D11BFC" w:rsidRPr="00D11BFC">
        <w:t>(</w:t>
      </w:r>
      <w:r w:rsidR="00841B9F">
        <w:t>14</w:t>
      </w:r>
      <w:r w:rsidR="00D11BFC" w:rsidRPr="00D11BFC">
        <w:t xml:space="preserve"> tk) </w:t>
      </w:r>
      <w:r w:rsidR="001D16FA" w:rsidRPr="00D11BFC">
        <w:t xml:space="preserve">ja </w:t>
      </w:r>
      <w:r w:rsidR="00D11BFC" w:rsidRPr="00D11BFC">
        <w:t>T kujuli</w:t>
      </w:r>
      <w:r w:rsidR="001D16FA">
        <w:t>s</w:t>
      </w:r>
      <w:r w:rsidR="00D11BFC" w:rsidRPr="00D11BFC">
        <w:t>e</w:t>
      </w:r>
      <w:r w:rsidR="001D16FA">
        <w:t>d</w:t>
      </w:r>
      <w:r w:rsidR="00D11BFC" w:rsidRPr="00D11BFC">
        <w:t xml:space="preserve"> ristmik</w:t>
      </w:r>
      <w:r w:rsidR="001D16FA">
        <w:t>ud</w:t>
      </w:r>
      <w:r w:rsidR="00D11BFC" w:rsidRPr="00D11BFC">
        <w:t xml:space="preserve"> tüüp R-T</w:t>
      </w:r>
      <w:r w:rsidR="001D16FA">
        <w:t xml:space="preserve"> (2 tk)</w:t>
      </w:r>
      <w:r w:rsidR="00D11BFC" w:rsidRPr="00D11BFC">
        <w:t>.</w:t>
      </w:r>
      <w:r w:rsidR="0037232C" w:rsidRPr="0037232C">
        <w:t xml:space="preserve"> Teede rajatiste ehita</w:t>
      </w:r>
      <w:r w:rsidR="00E17301">
        <w:t>da</w:t>
      </w:r>
      <w:r w:rsidR="003E6768" w:rsidRPr="003E6768">
        <w:t xml:space="preserve"> vastavalt kogumikule „Maaparandusrajatiste tüüpjoonised“ (Tallinn </w:t>
      </w:r>
      <w:r w:rsidR="0037232C" w:rsidRPr="0037232C">
        <w:t>2019)</w:t>
      </w:r>
    </w:p>
    <w:p w14:paraId="08325EB9" w14:textId="77777777" w:rsidR="00151A39" w:rsidRPr="003B0C83" w:rsidRDefault="00151A39" w:rsidP="006E6087">
      <w:pPr>
        <w:suppressAutoHyphens w:val="0"/>
        <w:autoSpaceDE w:val="0"/>
        <w:autoSpaceDN w:val="0"/>
        <w:adjustRightInd w:val="0"/>
        <w:jc w:val="both"/>
        <w:rPr>
          <w:color w:val="FF0000"/>
        </w:rPr>
      </w:pPr>
    </w:p>
    <w:p w14:paraId="3B8043B6" w14:textId="27A6844B" w:rsidR="00605551" w:rsidRPr="003B0C83" w:rsidRDefault="00295CC3" w:rsidP="00605551">
      <w:pPr>
        <w:suppressAutoHyphens w:val="0"/>
        <w:autoSpaceDE w:val="0"/>
        <w:autoSpaceDN w:val="0"/>
        <w:adjustRightInd w:val="0"/>
        <w:jc w:val="both"/>
      </w:pPr>
      <w:r w:rsidRPr="003B0C83">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3B0C83" w:rsidRDefault="00605551" w:rsidP="00605551">
      <w:pPr>
        <w:suppressAutoHyphens w:val="0"/>
        <w:autoSpaceDE w:val="0"/>
        <w:autoSpaceDN w:val="0"/>
        <w:adjustRightInd w:val="0"/>
        <w:jc w:val="both"/>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5"/>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w:t>
      </w:r>
      <w:r w:rsidRPr="00B5361F">
        <w:lastRenderedPageBreak/>
        <w:t>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4F4C12">
      <w:headerReference w:type="default" r:id="rId8"/>
      <w:footnotePr>
        <w:pos w:val="beneathText"/>
        <w:numFmt w:val="chicago"/>
      </w:footnotePr>
      <w:pgSz w:w="11905" w:h="16837"/>
      <w:pgMar w:top="1417" w:right="1417" w:bottom="184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855D2" w14:textId="77777777" w:rsidR="00266021" w:rsidRDefault="00266021">
      <w:r>
        <w:separator/>
      </w:r>
    </w:p>
  </w:endnote>
  <w:endnote w:type="continuationSeparator" w:id="0">
    <w:p w14:paraId="46618F0F" w14:textId="77777777" w:rsidR="00266021" w:rsidRDefault="00266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FA661" w14:textId="77777777" w:rsidR="00266021" w:rsidRDefault="00266021">
      <w:r>
        <w:separator/>
      </w:r>
    </w:p>
  </w:footnote>
  <w:footnote w:type="continuationSeparator" w:id="0">
    <w:p w14:paraId="037AEF45" w14:textId="77777777" w:rsidR="00266021" w:rsidRDefault="00266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E11AF" w14:textId="188DBBB6" w:rsidR="00921A01" w:rsidRDefault="00921A01" w:rsidP="00921A01">
    <w:pPr>
      <w:pStyle w:val="Pis"/>
    </w:pPr>
    <w:r>
      <w:t>LISA 2 – TEHNILINE KIRJELDUS</w:t>
    </w:r>
  </w:p>
  <w:p w14:paraId="1BF93686" w14:textId="77777777" w:rsidR="00921A01" w:rsidRDefault="00921A01" w:rsidP="00921A01">
    <w:pPr>
      <w:pStyle w:val="Pis"/>
    </w:pPr>
    <w:r w:rsidRPr="00952EE2">
      <w:t xml:space="preserve">Hange: </w:t>
    </w:r>
    <w:r w:rsidRPr="00D23569">
      <w:t>Paasvere-</w:t>
    </w:r>
    <w:proofErr w:type="spellStart"/>
    <w:r w:rsidRPr="00D23569">
      <w:t>Adomäe</w:t>
    </w:r>
    <w:proofErr w:type="spellEnd"/>
    <w:r w:rsidRPr="00D23569">
      <w:t xml:space="preserve"> metsatee rekonstrueerimine</w:t>
    </w:r>
  </w:p>
  <w:p w14:paraId="42AD8540" w14:textId="77777777" w:rsidR="00921A01" w:rsidRDefault="00921A01" w:rsidP="00921A01">
    <w:pPr>
      <w:pStyle w:val="Pis"/>
    </w:pPr>
    <w:r w:rsidRPr="00952EE2">
      <w:t xml:space="preserve">Viitenumber: </w:t>
    </w:r>
    <w:r w:rsidRPr="00274372">
      <w:t>2892</w:t>
    </w:r>
    <w:r>
      <w:t>50</w:t>
    </w:r>
  </w:p>
  <w:p w14:paraId="65A98EA3" w14:textId="77777777" w:rsidR="00921A01" w:rsidRDefault="00921A0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1"/>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0"/>
  </w:num>
  <w:num w:numId="11" w16cid:durableId="158309788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19E0"/>
    <w:rsid w:val="00052B2A"/>
    <w:rsid w:val="000536ED"/>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2296"/>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A39"/>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6FA"/>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42E4"/>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57D"/>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021"/>
    <w:rsid w:val="00266B97"/>
    <w:rsid w:val="00266E57"/>
    <w:rsid w:val="0026701F"/>
    <w:rsid w:val="002670AD"/>
    <w:rsid w:val="002671F3"/>
    <w:rsid w:val="002706D0"/>
    <w:rsid w:val="00271D8C"/>
    <w:rsid w:val="00272775"/>
    <w:rsid w:val="00272E04"/>
    <w:rsid w:val="0027360E"/>
    <w:rsid w:val="002738FB"/>
    <w:rsid w:val="00274144"/>
    <w:rsid w:val="00274B6E"/>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535F"/>
    <w:rsid w:val="002A61B6"/>
    <w:rsid w:val="002A694F"/>
    <w:rsid w:val="002A7439"/>
    <w:rsid w:val="002A7986"/>
    <w:rsid w:val="002A79C5"/>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07FD8"/>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D74"/>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2C"/>
    <w:rsid w:val="003723A6"/>
    <w:rsid w:val="003729C9"/>
    <w:rsid w:val="00372C1A"/>
    <w:rsid w:val="00372C3C"/>
    <w:rsid w:val="003735B9"/>
    <w:rsid w:val="003736D4"/>
    <w:rsid w:val="003738A8"/>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3F0F"/>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0C83"/>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6768"/>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621"/>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025"/>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2C"/>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12"/>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5EB4"/>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267"/>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A68"/>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7E1"/>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1B9F"/>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B49"/>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4EB4"/>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1"/>
    <w:rsid w:val="00921A0A"/>
    <w:rsid w:val="00921B52"/>
    <w:rsid w:val="00921C51"/>
    <w:rsid w:val="00921F0F"/>
    <w:rsid w:val="0092227D"/>
    <w:rsid w:val="009228B9"/>
    <w:rsid w:val="00922ED6"/>
    <w:rsid w:val="009231A7"/>
    <w:rsid w:val="00923A8B"/>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AEF"/>
    <w:rsid w:val="009E4E2C"/>
    <w:rsid w:val="009E5842"/>
    <w:rsid w:val="009E721C"/>
    <w:rsid w:val="009E77FC"/>
    <w:rsid w:val="009F0F39"/>
    <w:rsid w:val="009F1DFC"/>
    <w:rsid w:val="009F30BE"/>
    <w:rsid w:val="009F3277"/>
    <w:rsid w:val="009F3F53"/>
    <w:rsid w:val="009F46A5"/>
    <w:rsid w:val="009F558E"/>
    <w:rsid w:val="009F617D"/>
    <w:rsid w:val="009F6760"/>
    <w:rsid w:val="009F6B29"/>
    <w:rsid w:val="009F70EE"/>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67A"/>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4FA"/>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A83"/>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49F4"/>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BFC"/>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1B90"/>
    <w:rsid w:val="00D61C4B"/>
    <w:rsid w:val="00D61D58"/>
    <w:rsid w:val="00D61FE7"/>
    <w:rsid w:val="00D6239E"/>
    <w:rsid w:val="00D625B9"/>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301"/>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28"/>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6FC8"/>
    <w:rsid w:val="00F47056"/>
    <w:rsid w:val="00F4727D"/>
    <w:rsid w:val="00F47724"/>
    <w:rsid w:val="00F4778C"/>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921A0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1769</TotalTime>
  <Pages>3</Pages>
  <Words>1282</Words>
  <Characters>7436</Characters>
  <Application>Microsoft Office Word</Application>
  <DocSecurity>0</DocSecurity>
  <Lines>61</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8701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Krista Pärn</cp:lastModifiedBy>
  <cp:revision>1569</cp:revision>
  <cp:lastPrinted>2009-10-14T12:22:00Z</cp:lastPrinted>
  <dcterms:created xsi:type="dcterms:W3CDTF">2023-08-14T09:20:00Z</dcterms:created>
  <dcterms:modified xsi:type="dcterms:W3CDTF">2025-01-13T09:24:00Z</dcterms:modified>
</cp:coreProperties>
</file>